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D8" w:rsidRDefault="003178D8" w:rsidP="003178D8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t xml:space="preserve">Příloha </w:t>
      </w:r>
      <w:r>
        <w:rPr>
          <w:rFonts w:cs="Times New Roman"/>
          <w:b/>
          <w:bCs/>
          <w:sz w:val="28"/>
        </w:rPr>
        <w:t>č. 4 výzvy k podání nabídek</w:t>
      </w:r>
    </w:p>
    <w:p w:rsidR="003178D8" w:rsidRDefault="003178D8" w:rsidP="003178D8">
      <w:pPr>
        <w:pStyle w:val="Nadpis3"/>
        <w:numPr>
          <w:ilvl w:val="0"/>
          <w:numId w:val="0"/>
        </w:numPr>
        <w:tabs>
          <w:tab w:val="left" w:pos="284"/>
        </w:tabs>
        <w:spacing w:before="60"/>
        <w:rPr>
          <w:rFonts w:cs="Times New Roman"/>
          <w:sz w:val="28"/>
          <w:szCs w:val="28"/>
        </w:rPr>
      </w:pPr>
    </w:p>
    <w:p w:rsidR="003178D8" w:rsidRDefault="003178D8" w:rsidP="003178D8">
      <w:pPr>
        <w:pStyle w:val="Nadpis3"/>
        <w:numPr>
          <w:ilvl w:val="0"/>
          <w:numId w:val="0"/>
        </w:numPr>
        <w:tabs>
          <w:tab w:val="left" w:pos="284"/>
        </w:tabs>
        <w:spacing w:before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Strana 2: </w:t>
      </w:r>
      <w:r w:rsidRPr="00811F7C">
        <w:rPr>
          <w:rFonts w:cs="Times New Roman"/>
          <w:sz w:val="28"/>
          <w:szCs w:val="28"/>
        </w:rPr>
        <w:t>Krycí list nabídky</w:t>
      </w:r>
      <w:r>
        <w:rPr>
          <w:rFonts w:cs="Times New Roman"/>
          <w:sz w:val="28"/>
          <w:szCs w:val="28"/>
        </w:rPr>
        <w:t xml:space="preserve"> celkový – vzor</w:t>
      </w:r>
    </w:p>
    <w:p w:rsidR="003178D8" w:rsidRDefault="003178D8" w:rsidP="003178D8">
      <w:pPr>
        <w:pStyle w:val="Nadpis3"/>
        <w:numPr>
          <w:ilvl w:val="0"/>
          <w:numId w:val="0"/>
        </w:numPr>
        <w:tabs>
          <w:tab w:val="left" w:pos="284"/>
        </w:tabs>
        <w:spacing w:before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Strana 3: </w:t>
      </w:r>
      <w:r w:rsidRPr="00811F7C">
        <w:rPr>
          <w:rFonts w:cs="Times New Roman"/>
          <w:sz w:val="28"/>
          <w:szCs w:val="28"/>
        </w:rPr>
        <w:t xml:space="preserve">Krycí list </w:t>
      </w:r>
      <w:r>
        <w:rPr>
          <w:rFonts w:cs="Times New Roman"/>
          <w:sz w:val="28"/>
          <w:szCs w:val="28"/>
        </w:rPr>
        <w:t xml:space="preserve">části </w:t>
      </w:r>
      <w:r w:rsidRPr="00811F7C">
        <w:rPr>
          <w:rFonts w:cs="Times New Roman"/>
          <w:sz w:val="28"/>
          <w:szCs w:val="28"/>
        </w:rPr>
        <w:t>nabídky</w:t>
      </w:r>
      <w:r>
        <w:rPr>
          <w:rFonts w:cs="Times New Roman"/>
          <w:sz w:val="28"/>
          <w:szCs w:val="28"/>
        </w:rPr>
        <w:t xml:space="preserve"> – vzor</w:t>
      </w:r>
    </w:p>
    <w:p w:rsidR="003178D8" w:rsidRPr="003178D8" w:rsidRDefault="003178D8" w:rsidP="003178D8"/>
    <w:p w:rsidR="003178D8" w:rsidRDefault="003178D8">
      <w:pPr>
        <w:suppressAutoHyphens w:val="0"/>
        <w:rPr>
          <w:rFonts w:cs="Times New Roman"/>
          <w:b/>
          <w:bCs/>
          <w:sz w:val="28"/>
        </w:rPr>
      </w:pPr>
    </w:p>
    <w:p w:rsidR="003178D8" w:rsidRDefault="003178D8">
      <w:pPr>
        <w:suppressAutoHyphens w:val="0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br w:type="page"/>
      </w:r>
    </w:p>
    <w:p w:rsidR="002679CC" w:rsidRDefault="002679CC" w:rsidP="002679CC">
      <w:pPr>
        <w:jc w:val="center"/>
        <w:rPr>
          <w:rFonts w:cs="Times New Roman"/>
          <w:b/>
          <w:bCs/>
          <w:sz w:val="28"/>
        </w:rPr>
      </w:pPr>
      <w:r w:rsidRPr="00990CF4">
        <w:rPr>
          <w:rFonts w:cs="Times New Roman"/>
          <w:b/>
          <w:bCs/>
          <w:sz w:val="28"/>
        </w:rPr>
        <w:lastRenderedPageBreak/>
        <w:t xml:space="preserve">Příloha </w:t>
      </w:r>
      <w:r>
        <w:rPr>
          <w:rFonts w:cs="Times New Roman"/>
          <w:b/>
          <w:bCs/>
          <w:sz w:val="28"/>
        </w:rPr>
        <w:t xml:space="preserve">č. </w:t>
      </w:r>
      <w:r w:rsidR="00D31E67">
        <w:rPr>
          <w:rFonts w:cs="Times New Roman"/>
          <w:b/>
          <w:bCs/>
          <w:sz w:val="28"/>
        </w:rPr>
        <w:t>4</w:t>
      </w:r>
      <w:r>
        <w:rPr>
          <w:rFonts w:cs="Times New Roman"/>
          <w:b/>
          <w:bCs/>
          <w:sz w:val="28"/>
        </w:rPr>
        <w:t xml:space="preserve"> </w:t>
      </w:r>
      <w:r w:rsidR="00B2114A">
        <w:rPr>
          <w:rFonts w:cs="Times New Roman"/>
          <w:b/>
          <w:bCs/>
          <w:sz w:val="28"/>
        </w:rPr>
        <w:t>výzvy</w:t>
      </w:r>
      <w:r w:rsidR="00D31E67">
        <w:rPr>
          <w:rFonts w:cs="Times New Roman"/>
          <w:b/>
          <w:bCs/>
          <w:sz w:val="28"/>
        </w:rPr>
        <w:t xml:space="preserve"> k podání nabídek</w:t>
      </w:r>
    </w:p>
    <w:p w:rsidR="00ED4C13" w:rsidRPr="00ED4C13" w:rsidRDefault="00F877AD" w:rsidP="00ED4C13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 w:rsidRPr="00811F7C">
        <w:rPr>
          <w:rFonts w:cs="Times New Roman"/>
          <w:sz w:val="28"/>
          <w:szCs w:val="28"/>
        </w:rPr>
        <w:t>Krycí list nabídky</w:t>
      </w:r>
    </w:p>
    <w:p w:rsidR="00F877AD" w:rsidRPr="00811F7C" w:rsidRDefault="00F877AD" w:rsidP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>na veřejnou zakázku</w:t>
      </w:r>
      <w:r w:rsidR="009050DD" w:rsidRPr="00811F7C">
        <w:rPr>
          <w:rFonts w:cs="Times New Roman"/>
          <w:szCs w:val="22"/>
        </w:rPr>
        <w:t xml:space="preserve"> </w:t>
      </w:r>
      <w:r w:rsidRPr="003077C8">
        <w:rPr>
          <w:rFonts w:cs="Times New Roman"/>
          <w:szCs w:val="22"/>
        </w:rPr>
        <w:t xml:space="preserve">na </w:t>
      </w:r>
      <w:r w:rsidR="00D31E67">
        <w:rPr>
          <w:rFonts w:cs="Times New Roman"/>
          <w:szCs w:val="22"/>
        </w:rPr>
        <w:t>služby</w:t>
      </w:r>
      <w:r w:rsidR="009050DD" w:rsidRPr="003077C8">
        <w:rPr>
          <w:rFonts w:cs="Times New Roman"/>
          <w:szCs w:val="22"/>
        </w:rPr>
        <w:t xml:space="preserve"> s názvem</w:t>
      </w:r>
    </w:p>
    <w:p w:rsidR="000C7B39" w:rsidRDefault="00F877AD" w:rsidP="0083522F">
      <w:pPr>
        <w:tabs>
          <w:tab w:val="left" w:pos="0"/>
        </w:tabs>
        <w:jc w:val="center"/>
        <w:rPr>
          <w:rFonts w:cs="Times New Roman"/>
          <w:b/>
          <w:szCs w:val="22"/>
        </w:rPr>
      </w:pPr>
      <w:r w:rsidRPr="003077C8">
        <w:rPr>
          <w:rFonts w:cs="Times New Roman"/>
          <w:b/>
          <w:szCs w:val="22"/>
        </w:rPr>
        <w:t>„</w:t>
      </w:r>
      <w:r w:rsidR="00A03799" w:rsidRPr="00A03799">
        <w:rPr>
          <w:rFonts w:cs="Times New Roman"/>
          <w:b/>
          <w:szCs w:val="22"/>
        </w:rPr>
        <w:t>Jazykové pobyty pro Gymnázium Pacov 3. vyhlášení, změna rozsahu a termínů</w:t>
      </w:r>
      <w:r w:rsidR="00CD4BC2">
        <w:rPr>
          <w:rFonts w:cs="Times New Roman"/>
          <w:b/>
          <w:szCs w:val="22"/>
        </w:rPr>
        <w:t>.</w:t>
      </w:r>
      <w:r w:rsidR="000C7B39">
        <w:rPr>
          <w:rFonts w:cs="Times New Roman"/>
          <w:b/>
          <w:szCs w:val="22"/>
        </w:rPr>
        <w:t>“</w:t>
      </w:r>
    </w:p>
    <w:p w:rsidR="003077C8" w:rsidRPr="00811F7C" w:rsidRDefault="00ED03A9" w:rsidP="0083522F">
      <w:pPr>
        <w:tabs>
          <w:tab w:val="left" w:pos="0"/>
        </w:tabs>
        <w:jc w:val="center"/>
        <w:rPr>
          <w:rFonts w:cs="Times New Roman"/>
          <w:b/>
          <w:color w:val="0000FF"/>
          <w:szCs w:val="22"/>
        </w:rPr>
      </w:pPr>
      <w:r w:rsidRPr="00ED03A9">
        <w:rPr>
          <w:rFonts w:cs="Times New Roman"/>
          <w:szCs w:val="22"/>
        </w:rPr>
        <w:t>Projektu</w:t>
      </w:r>
      <w:r>
        <w:rPr>
          <w:rFonts w:cs="Times New Roman"/>
          <w:b/>
          <w:szCs w:val="22"/>
        </w:rPr>
        <w:t xml:space="preserve"> </w:t>
      </w:r>
      <w:r w:rsidR="00D31E67" w:rsidRPr="00D31E67">
        <w:rPr>
          <w:rFonts w:cs="Times New Roman"/>
          <w:szCs w:val="22"/>
        </w:rPr>
        <w:t>Jazyky na Gymnáziu Pacov</w:t>
      </w:r>
    </w:p>
    <w:p w:rsidR="00F877AD" w:rsidRDefault="00F877AD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 w:rsidR="003077C8">
        <w:rPr>
          <w:rFonts w:cs="Times New Roman"/>
          <w:szCs w:val="22"/>
        </w:rPr>
        <w:t>jako veřejnou zakázku malého rozsahu</w:t>
      </w:r>
    </w:p>
    <w:p w:rsidR="00807779" w:rsidRPr="00EC51E9" w:rsidRDefault="00807779" w:rsidP="00807779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392"/>
      </w:tblGrid>
      <w:tr w:rsidR="00F877AD" w:rsidRPr="00811F7C" w:rsidTr="004946EB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F877AD" w:rsidRPr="00811F7C" w:rsidRDefault="00F877AD" w:rsidP="00F877AD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</w:t>
            </w:r>
            <w:r w:rsidR="009050DD" w:rsidRPr="00811F7C">
              <w:rPr>
                <w:rFonts w:cs="Times New Roman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9050D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77786C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F877AD" w:rsidRPr="00811F7C" w:rsidRDefault="00F877AD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  <w:r w:rsidR="003B4D53" w:rsidRPr="003077C8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F877AD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07779" w:rsidRDefault="003B4D53" w:rsidP="003B4D53">
            <w:pPr>
              <w:snapToGrid w:val="0"/>
              <w:rPr>
                <w:rFonts w:cs="Times New Roman"/>
                <w:szCs w:val="22"/>
              </w:rPr>
            </w:pPr>
            <w:r w:rsidRPr="00807779">
              <w:rPr>
                <w:rFonts w:cs="Times New Roman"/>
                <w:szCs w:val="22"/>
              </w:rPr>
              <w:t>Celková n</w:t>
            </w:r>
            <w:r w:rsidR="00F877AD" w:rsidRPr="00807779">
              <w:rPr>
                <w:rFonts w:cs="Times New Roman"/>
                <w:szCs w:val="22"/>
              </w:rPr>
              <w:t>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Pr="00807779" w:rsidRDefault="00F877AD" w:rsidP="00F877AD">
            <w:pPr>
              <w:snapToGrid w:val="0"/>
              <w:jc w:val="right"/>
              <w:rPr>
                <w:rFonts w:cs="Times New Roman"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07779" w:rsidRDefault="00F877AD" w:rsidP="00F877AD">
            <w:pPr>
              <w:snapToGrid w:val="0"/>
              <w:rPr>
                <w:rFonts w:cs="Times New Roman"/>
                <w:szCs w:val="22"/>
              </w:rPr>
            </w:pPr>
            <w:r w:rsidRPr="00807779">
              <w:rPr>
                <w:rFonts w:cs="Times New Roman"/>
                <w:szCs w:val="22"/>
              </w:rPr>
              <w:t>Kč</w:t>
            </w:r>
          </w:p>
        </w:tc>
      </w:tr>
      <w:tr w:rsidR="003B4D53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4D53" w:rsidRPr="00811F7C" w:rsidRDefault="00807779" w:rsidP="00010C06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B4D53" w:rsidRPr="00811F7C" w:rsidRDefault="003B4D53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D53" w:rsidRPr="00811F7C" w:rsidRDefault="00807779" w:rsidP="00010C06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Kč</w:t>
            </w:r>
          </w:p>
        </w:tc>
      </w:tr>
      <w:tr w:rsidR="00807779" w:rsidRPr="00807779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7779" w:rsidRPr="00807779" w:rsidRDefault="00807779" w:rsidP="00010C06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cs="Times New Roman"/>
          <w:szCs w:val="22"/>
        </w:rPr>
      </w:pPr>
    </w:p>
    <w:p w:rsidR="009050DD" w:rsidRPr="00D31E67" w:rsidRDefault="00F877AD" w:rsidP="00D31E67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="009050DD" w:rsidRPr="00811F7C">
        <w:rPr>
          <w:rFonts w:cs="Times New Roman"/>
          <w:color w:val="0000FF"/>
          <w:szCs w:val="22"/>
        </w:rPr>
        <w:t>……………</w:t>
      </w:r>
      <w:proofErr w:type="gramStart"/>
      <w:r w:rsidR="009050DD"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="009050DD" w:rsidRPr="00811F7C">
        <w:rPr>
          <w:rFonts w:cs="Times New Roman"/>
          <w:color w:val="0000FF"/>
          <w:szCs w:val="22"/>
        </w:rPr>
        <w:t>………………</w:t>
      </w:r>
      <w:r w:rsidR="00D31E67">
        <w:rPr>
          <w:rFonts w:cs="Times New Roman"/>
          <w:color w:val="0000FF"/>
          <w:szCs w:val="22"/>
        </w:rPr>
        <w:t>……..</w:t>
      </w:r>
    </w:p>
    <w:p w:rsidR="009050DD" w:rsidRPr="00244832" w:rsidRDefault="009050DD" w:rsidP="004946EB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 w:rsidR="00D31E67"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="00244832" w:rsidRPr="00244832">
        <w:rPr>
          <w:rFonts w:cs="Times New Roman"/>
          <w:i/>
          <w:color w:val="FF0000"/>
        </w:rPr>
        <w:tab/>
      </w:r>
    </w:p>
    <w:p w:rsidR="009050DD" w:rsidRPr="00244832" w:rsidRDefault="004946EB" w:rsidP="004946EB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="009050DD" w:rsidRPr="00244832">
        <w:rPr>
          <w:rFonts w:cs="Times New Roman"/>
          <w:szCs w:val="22"/>
        </w:rPr>
        <w:t>…..........................................</w:t>
      </w:r>
    </w:p>
    <w:p w:rsidR="00F877AD" w:rsidRDefault="009050DD" w:rsidP="004946EB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bookmarkStart w:id="0" w:name="_GoBack"/>
      <w:bookmarkEnd w:id="0"/>
      <w:r w:rsidR="00D31E67"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p w:rsidR="00D31E67" w:rsidRPr="00305B94" w:rsidRDefault="00D31E67" w:rsidP="00D31E67">
      <w:pPr>
        <w:rPr>
          <w:b/>
        </w:rPr>
      </w:pPr>
      <w:r w:rsidRPr="00305B94">
        <w:rPr>
          <w:b/>
        </w:rPr>
        <w:t>Nabídka obsahuje:</w:t>
      </w:r>
    </w:p>
    <w:p w:rsidR="00D31E67" w:rsidRDefault="00D31E67" w:rsidP="00D31E67">
      <w:pPr>
        <w:pStyle w:val="Odstavecseseznamem"/>
        <w:numPr>
          <w:ilvl w:val="0"/>
          <w:numId w:val="21"/>
        </w:numPr>
      </w:pPr>
      <w:r w:rsidRPr="00D31E67">
        <w:t>Položkový</w:t>
      </w:r>
      <w:r w:rsidR="00305B94">
        <w:t xml:space="preserve"> </w:t>
      </w:r>
      <w:r w:rsidRPr="00D31E67">
        <w:t>rozpočet</w:t>
      </w:r>
      <w:r>
        <w:t>.</w:t>
      </w:r>
    </w:p>
    <w:p w:rsidR="00D31E67" w:rsidRDefault="00D31E67" w:rsidP="00D31E67">
      <w:pPr>
        <w:pStyle w:val="Odstavecseseznamem"/>
        <w:numPr>
          <w:ilvl w:val="0"/>
          <w:numId w:val="21"/>
        </w:numPr>
      </w:pPr>
      <w:r>
        <w:t>Smlouvu.</w:t>
      </w:r>
    </w:p>
    <w:p w:rsidR="004946EB" w:rsidRDefault="004946EB" w:rsidP="00D31E67">
      <w:pPr>
        <w:pStyle w:val="Odstavecseseznamem"/>
        <w:numPr>
          <w:ilvl w:val="0"/>
          <w:numId w:val="21"/>
        </w:numPr>
      </w:pPr>
      <w:r>
        <w:t>P</w:t>
      </w:r>
      <w:r w:rsidRPr="004946EB">
        <w:t>rostou kopii výpisu z obchodního rejstříku</w:t>
      </w:r>
      <w:r>
        <w:t xml:space="preserve"> ne</w:t>
      </w:r>
      <w:r w:rsidRPr="004946EB">
        <w:t xml:space="preserve"> starší více než 90 kalendářních dnů ke dni lhůty pro podání nabídek</w:t>
      </w:r>
      <w:r>
        <w:t>.</w:t>
      </w:r>
    </w:p>
    <w:p w:rsidR="004946EB" w:rsidRDefault="004946EB" w:rsidP="00D31E67">
      <w:pPr>
        <w:pStyle w:val="Odstavecseseznamem"/>
        <w:numPr>
          <w:ilvl w:val="0"/>
          <w:numId w:val="21"/>
        </w:numPr>
      </w:pPr>
      <w:r>
        <w:t>P</w:t>
      </w:r>
      <w:r w:rsidRPr="004946EB">
        <w:t>rostou kopii výpisu oprávnění k</w:t>
      </w:r>
      <w:r>
        <w:t> </w:t>
      </w:r>
      <w:r w:rsidRPr="004946EB">
        <w:t>podnikání</w:t>
      </w:r>
      <w:r>
        <w:t>,</w:t>
      </w:r>
    </w:p>
    <w:p w:rsidR="00D31E67" w:rsidRDefault="0090460D" w:rsidP="0090460D">
      <w:pPr>
        <w:pStyle w:val="Odstavecseseznamem"/>
        <w:numPr>
          <w:ilvl w:val="0"/>
          <w:numId w:val="21"/>
        </w:numPr>
      </w:pPr>
      <w:r>
        <w:t>Čestné prohlášení dodavatele o splnění základních kvalifikačních předpokladů.</w:t>
      </w:r>
    </w:p>
    <w:p w:rsidR="0090460D" w:rsidRDefault="0090460D" w:rsidP="0090460D">
      <w:pPr>
        <w:pStyle w:val="Odstavecseseznamem"/>
        <w:numPr>
          <w:ilvl w:val="0"/>
          <w:numId w:val="21"/>
        </w:numPr>
      </w:pPr>
      <w:r w:rsidRPr="0090460D">
        <w:t>Čestné prohlášení o nepodílení se na přípravě výběrového řízení</w:t>
      </w:r>
      <w:r>
        <w:t>.</w:t>
      </w:r>
    </w:p>
    <w:p w:rsidR="00B03984" w:rsidRDefault="00305B94" w:rsidP="0090460D">
      <w:pPr>
        <w:pStyle w:val="Odstavecseseznamem"/>
        <w:numPr>
          <w:ilvl w:val="0"/>
          <w:numId w:val="21"/>
        </w:numPr>
      </w:pPr>
      <w:r w:rsidRPr="00305B94">
        <w:t>Čestné prohlášení analogicky dle § 68 odst. 3 zákona č. 137/2006 Sb., o veřejných zakázkách ve znění pozdějších předpisů</w:t>
      </w:r>
      <w:r>
        <w:t>.</w:t>
      </w:r>
    </w:p>
    <w:p w:rsidR="00B03984" w:rsidRDefault="00B03984" w:rsidP="00B03984">
      <w:pPr>
        <w:suppressAutoHyphens w:val="0"/>
        <w:rPr>
          <w:rFonts w:cs="Times New Roman"/>
          <w:b/>
          <w:bCs/>
          <w:sz w:val="28"/>
        </w:rPr>
      </w:pPr>
    </w:p>
    <w:p w:rsidR="00B03984" w:rsidRPr="00ED4C13" w:rsidRDefault="00B03984" w:rsidP="00B03984">
      <w:pPr>
        <w:pStyle w:val="Nadpis3"/>
        <w:numPr>
          <w:ilvl w:val="0"/>
          <w:numId w:val="0"/>
        </w:numPr>
        <w:tabs>
          <w:tab w:val="left" w:pos="284"/>
        </w:tabs>
        <w:spacing w:before="60"/>
        <w:jc w:val="center"/>
        <w:rPr>
          <w:rFonts w:cs="Times New Roman"/>
          <w:sz w:val="28"/>
          <w:szCs w:val="28"/>
        </w:rPr>
      </w:pPr>
      <w:r w:rsidRPr="00811F7C">
        <w:rPr>
          <w:rFonts w:cs="Times New Roman"/>
          <w:sz w:val="28"/>
          <w:szCs w:val="28"/>
        </w:rPr>
        <w:t>Krycí list nabídky</w:t>
      </w:r>
      <w:r>
        <w:rPr>
          <w:rFonts w:cs="Times New Roman"/>
          <w:sz w:val="28"/>
          <w:szCs w:val="28"/>
        </w:rPr>
        <w:t xml:space="preserve"> části …………</w:t>
      </w:r>
    </w:p>
    <w:p w:rsidR="00B03984" w:rsidRPr="00811F7C" w:rsidRDefault="00B03984" w:rsidP="00B03984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na veřejnou zakázku </w:t>
      </w:r>
      <w:r w:rsidRPr="003077C8">
        <w:rPr>
          <w:rFonts w:cs="Times New Roman"/>
          <w:szCs w:val="22"/>
        </w:rPr>
        <w:t xml:space="preserve">na </w:t>
      </w:r>
      <w:r>
        <w:rPr>
          <w:rFonts w:cs="Times New Roman"/>
          <w:szCs w:val="22"/>
        </w:rPr>
        <w:t>služby</w:t>
      </w:r>
      <w:r w:rsidRPr="003077C8">
        <w:rPr>
          <w:rFonts w:cs="Times New Roman"/>
          <w:szCs w:val="22"/>
        </w:rPr>
        <w:t xml:space="preserve"> s názvem</w:t>
      </w:r>
    </w:p>
    <w:p w:rsidR="004B760D" w:rsidRDefault="004B760D" w:rsidP="004B760D">
      <w:pPr>
        <w:tabs>
          <w:tab w:val="left" w:pos="0"/>
        </w:tabs>
        <w:jc w:val="center"/>
        <w:rPr>
          <w:rFonts w:cs="Times New Roman"/>
          <w:b/>
          <w:szCs w:val="22"/>
        </w:rPr>
      </w:pPr>
      <w:r w:rsidRPr="003077C8">
        <w:rPr>
          <w:rFonts w:cs="Times New Roman"/>
          <w:b/>
          <w:szCs w:val="22"/>
        </w:rPr>
        <w:t>„</w:t>
      </w:r>
      <w:r w:rsidR="00A03799" w:rsidRPr="00A03799">
        <w:rPr>
          <w:rFonts w:cs="Times New Roman"/>
          <w:b/>
          <w:szCs w:val="22"/>
        </w:rPr>
        <w:t>Jazykové pobyty pro Gymnázium Pacov 3. vyhlášení, změna rozsahu a termínů</w:t>
      </w:r>
      <w:r>
        <w:rPr>
          <w:rFonts w:cs="Times New Roman"/>
          <w:b/>
          <w:szCs w:val="22"/>
        </w:rPr>
        <w:t>.“</w:t>
      </w:r>
    </w:p>
    <w:p w:rsidR="00B03984" w:rsidRPr="00811F7C" w:rsidRDefault="00B03984" w:rsidP="00B03984">
      <w:pPr>
        <w:tabs>
          <w:tab w:val="left" w:pos="0"/>
        </w:tabs>
        <w:jc w:val="center"/>
        <w:rPr>
          <w:rFonts w:cs="Times New Roman"/>
          <w:b/>
          <w:color w:val="0000FF"/>
          <w:szCs w:val="22"/>
        </w:rPr>
      </w:pPr>
      <w:r w:rsidRPr="00ED03A9">
        <w:rPr>
          <w:rFonts w:cs="Times New Roman"/>
          <w:szCs w:val="22"/>
        </w:rPr>
        <w:t>Projektu</w:t>
      </w:r>
      <w:r>
        <w:rPr>
          <w:rFonts w:cs="Times New Roman"/>
          <w:b/>
          <w:szCs w:val="22"/>
        </w:rPr>
        <w:t xml:space="preserve"> </w:t>
      </w:r>
      <w:r w:rsidRPr="00D31E67">
        <w:rPr>
          <w:rFonts w:cs="Times New Roman"/>
          <w:szCs w:val="22"/>
        </w:rPr>
        <w:t>Jazyky na Gymnáziu Pacov</w:t>
      </w:r>
    </w:p>
    <w:p w:rsidR="00B03984" w:rsidRDefault="00B03984" w:rsidP="00B03984">
      <w:pPr>
        <w:tabs>
          <w:tab w:val="left" w:pos="0"/>
        </w:tabs>
        <w:jc w:val="center"/>
        <w:rPr>
          <w:rFonts w:cs="Times New Roman"/>
          <w:szCs w:val="22"/>
        </w:rPr>
      </w:pPr>
      <w:r w:rsidRPr="00811F7C">
        <w:rPr>
          <w:rFonts w:cs="Times New Roman"/>
          <w:szCs w:val="22"/>
        </w:rPr>
        <w:t xml:space="preserve">zadávanou </w:t>
      </w:r>
      <w:r>
        <w:rPr>
          <w:rFonts w:cs="Times New Roman"/>
          <w:szCs w:val="22"/>
        </w:rPr>
        <w:t>jako veřejnou zakázku malého rozsahu</w:t>
      </w:r>
    </w:p>
    <w:p w:rsidR="00B03984" w:rsidRPr="00EC51E9" w:rsidRDefault="00B03984" w:rsidP="00B03984">
      <w:pPr>
        <w:rPr>
          <w:rFonts w:cs="Times New Roman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392"/>
      </w:tblGrid>
      <w:tr w:rsidR="00B03984" w:rsidRPr="00811F7C" w:rsidTr="00E71870">
        <w:trPr>
          <w:trHeight w:val="245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03984" w:rsidRPr="00811F7C" w:rsidRDefault="00B03984" w:rsidP="00E71870">
            <w:pPr>
              <w:snapToGrid w:val="0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název</w:t>
            </w:r>
          </w:p>
          <w:p w:rsidR="00B03984" w:rsidRPr="00811F7C" w:rsidRDefault="00B03984" w:rsidP="00E71870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(právnická osoba)</w:t>
            </w:r>
          </w:p>
          <w:p w:rsidR="00B03984" w:rsidRPr="00811F7C" w:rsidRDefault="00B03984" w:rsidP="00E71870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Obchodní firma nebo jméno a příjmení</w:t>
            </w:r>
          </w:p>
          <w:p w:rsidR="00B03984" w:rsidRPr="00811F7C" w:rsidRDefault="00B03984" w:rsidP="00E71870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b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Sídlo</w:t>
            </w:r>
          </w:p>
          <w:p w:rsidR="00B03984" w:rsidRPr="00811F7C" w:rsidRDefault="00B03984" w:rsidP="00E71870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(právnická osoba)</w:t>
            </w:r>
          </w:p>
          <w:p w:rsidR="00B03984" w:rsidRPr="00811F7C" w:rsidRDefault="00B03984" w:rsidP="00E71870">
            <w:pPr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Místo podnikání popř. místo trvalého pobytu</w:t>
            </w:r>
          </w:p>
          <w:p w:rsidR="00B03984" w:rsidRPr="00811F7C" w:rsidRDefault="00B03984" w:rsidP="00E71870">
            <w:pPr>
              <w:rPr>
                <w:rFonts w:cs="Times New Roman"/>
              </w:rPr>
            </w:pPr>
            <w:r w:rsidRPr="00811F7C">
              <w:rPr>
                <w:rFonts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IČO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Statutární zástupce: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Kontakt (tel., mail):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Kontaktní osoba pro</w:t>
            </w:r>
          </w:p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color w:val="0000FF"/>
                <w:szCs w:val="22"/>
              </w:rPr>
            </w:pPr>
          </w:p>
        </w:tc>
      </w:tr>
    </w:tbl>
    <w:p w:rsidR="00B03984" w:rsidRPr="00811F7C" w:rsidRDefault="00B03984" w:rsidP="00B03984">
      <w:pPr>
        <w:rPr>
          <w:rFonts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542"/>
        <w:gridCol w:w="850"/>
      </w:tblGrid>
      <w:tr w:rsidR="00B03984" w:rsidRPr="00811F7C" w:rsidTr="00E71870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03984" w:rsidRPr="003077C8" w:rsidRDefault="00B03984" w:rsidP="00E71870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  <w:r w:rsidRPr="003077C8">
              <w:rPr>
                <w:rFonts w:cs="Times New Roman"/>
                <w:b/>
                <w:sz w:val="24"/>
                <w:szCs w:val="24"/>
              </w:rPr>
              <w:t>Hodnotící kritérium</w:t>
            </w:r>
            <w:r>
              <w:rPr>
                <w:rFonts w:cs="Times New Roman"/>
                <w:b/>
                <w:sz w:val="24"/>
                <w:szCs w:val="24"/>
              </w:rPr>
              <w:t xml:space="preserve"> této části</w:t>
            </w:r>
            <w:r w:rsidRPr="003077C8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B03984" w:rsidRPr="00807779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07779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07779">
              <w:rPr>
                <w:rFonts w:cs="Times New Roman"/>
                <w:szCs w:val="22"/>
              </w:rPr>
              <w:t>Celková nabídková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3984" w:rsidRPr="00807779" w:rsidRDefault="00B03984" w:rsidP="00E71870">
            <w:pPr>
              <w:snapToGrid w:val="0"/>
              <w:jc w:val="right"/>
              <w:rPr>
                <w:rFonts w:cs="Times New Roman"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07779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07779">
              <w:rPr>
                <w:rFonts w:cs="Times New Roman"/>
                <w:szCs w:val="22"/>
              </w:rPr>
              <w:t>Kč</w:t>
            </w:r>
          </w:p>
        </w:tc>
      </w:tr>
      <w:tr w:rsidR="00B03984" w:rsidRPr="00811F7C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>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11F7C" w:rsidRDefault="00B03984" w:rsidP="00E71870">
            <w:pPr>
              <w:snapToGrid w:val="0"/>
              <w:rPr>
                <w:rFonts w:cs="Times New Roman"/>
                <w:szCs w:val="22"/>
              </w:rPr>
            </w:pPr>
            <w:r w:rsidRPr="00811F7C">
              <w:rPr>
                <w:rFonts w:cs="Times New Roman"/>
                <w:szCs w:val="22"/>
              </w:rPr>
              <w:t>Kč</w:t>
            </w:r>
          </w:p>
        </w:tc>
      </w:tr>
      <w:tr w:rsidR="00B03984" w:rsidRPr="00807779" w:rsidTr="00E71870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03984" w:rsidRPr="00807779" w:rsidRDefault="00B03984" w:rsidP="00E71870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3984" w:rsidRPr="00807779" w:rsidRDefault="00B03984" w:rsidP="00E71870">
            <w:pPr>
              <w:snapToGrid w:val="0"/>
              <w:jc w:val="right"/>
              <w:rPr>
                <w:rFonts w:cs="Times New Roman"/>
                <w:b/>
                <w:color w:val="0000FF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3984" w:rsidRPr="00807779" w:rsidRDefault="00B03984" w:rsidP="00E71870">
            <w:pPr>
              <w:snapToGrid w:val="0"/>
              <w:rPr>
                <w:rFonts w:cs="Times New Roman"/>
                <w:b/>
                <w:szCs w:val="22"/>
              </w:rPr>
            </w:pPr>
            <w:r w:rsidRPr="00807779">
              <w:rPr>
                <w:rFonts w:cs="Times New Roman"/>
                <w:b/>
                <w:szCs w:val="22"/>
              </w:rPr>
              <w:t>Kč</w:t>
            </w:r>
          </w:p>
        </w:tc>
      </w:tr>
    </w:tbl>
    <w:p w:rsidR="00B03984" w:rsidRPr="00811F7C" w:rsidRDefault="00B03984" w:rsidP="00B03984">
      <w:pPr>
        <w:jc w:val="both"/>
        <w:rPr>
          <w:rFonts w:cs="Times New Roman"/>
          <w:szCs w:val="22"/>
        </w:rPr>
      </w:pPr>
    </w:p>
    <w:p w:rsidR="00B03984" w:rsidRPr="00D31E67" w:rsidRDefault="00B03984" w:rsidP="00B03984">
      <w:pPr>
        <w:jc w:val="both"/>
        <w:rPr>
          <w:rFonts w:cs="Times New Roman"/>
          <w:color w:val="0000FF"/>
          <w:szCs w:val="22"/>
        </w:rPr>
      </w:pPr>
      <w:r w:rsidRPr="00811F7C">
        <w:rPr>
          <w:rFonts w:cs="Times New Roman"/>
          <w:szCs w:val="22"/>
        </w:rPr>
        <w:t>V </w:t>
      </w:r>
      <w:r w:rsidRPr="00811F7C">
        <w:rPr>
          <w:rFonts w:cs="Times New Roman"/>
          <w:color w:val="0000FF"/>
          <w:szCs w:val="22"/>
        </w:rPr>
        <w:t>……………</w:t>
      </w:r>
      <w:proofErr w:type="gramStart"/>
      <w:r w:rsidRPr="00811F7C">
        <w:rPr>
          <w:rFonts w:cs="Times New Roman"/>
          <w:color w:val="0000FF"/>
          <w:szCs w:val="22"/>
        </w:rPr>
        <w:t>…..</w:t>
      </w:r>
      <w:r w:rsidRPr="00811F7C">
        <w:rPr>
          <w:rFonts w:cs="Times New Roman"/>
          <w:szCs w:val="22"/>
        </w:rPr>
        <w:t xml:space="preserve"> dne</w:t>
      </w:r>
      <w:proofErr w:type="gramEnd"/>
      <w:r w:rsidRPr="00811F7C">
        <w:rPr>
          <w:rFonts w:cs="Times New Roman"/>
          <w:szCs w:val="22"/>
        </w:rPr>
        <w:t xml:space="preserve"> </w:t>
      </w:r>
      <w:r w:rsidRPr="00811F7C">
        <w:rPr>
          <w:rFonts w:cs="Times New Roman"/>
          <w:color w:val="0000FF"/>
          <w:szCs w:val="22"/>
        </w:rPr>
        <w:t>………………</w:t>
      </w:r>
      <w:r>
        <w:rPr>
          <w:rFonts w:cs="Times New Roman"/>
          <w:color w:val="0000FF"/>
          <w:szCs w:val="22"/>
        </w:rPr>
        <w:t>……..</w:t>
      </w:r>
    </w:p>
    <w:p w:rsidR="00B03984" w:rsidRPr="00244832" w:rsidRDefault="00B03984" w:rsidP="00B03984">
      <w:pPr>
        <w:pStyle w:val="Zkladntext"/>
        <w:tabs>
          <w:tab w:val="left" w:pos="7755"/>
        </w:tabs>
        <w:spacing w:after="0"/>
        <w:ind w:left="5330"/>
        <w:rPr>
          <w:rFonts w:cs="Times New Roman"/>
          <w:i/>
          <w:color w:val="FF0000"/>
        </w:rPr>
      </w:pPr>
      <w:r w:rsidRPr="00244832">
        <w:rPr>
          <w:rFonts w:cs="Times New Roman"/>
          <w:color w:val="FF0000"/>
          <w:szCs w:val="22"/>
        </w:rPr>
        <w:t xml:space="preserve">            </w:t>
      </w:r>
      <w:r>
        <w:rPr>
          <w:rFonts w:cs="Times New Roman"/>
          <w:color w:val="FF0000"/>
          <w:szCs w:val="22"/>
        </w:rPr>
        <w:t xml:space="preserve">     </w:t>
      </w:r>
      <w:r w:rsidRPr="00244832">
        <w:rPr>
          <w:rFonts w:cs="Times New Roman"/>
          <w:color w:val="FF0000"/>
          <w:szCs w:val="22"/>
        </w:rPr>
        <w:t xml:space="preserve">   </w:t>
      </w:r>
      <w:r w:rsidRPr="00244832">
        <w:rPr>
          <w:rFonts w:cs="Times New Roman"/>
          <w:i/>
          <w:color w:val="FF0000"/>
        </w:rPr>
        <w:t>podpis</w:t>
      </w:r>
      <w:r w:rsidRPr="00244832">
        <w:rPr>
          <w:rFonts w:cs="Times New Roman"/>
          <w:i/>
          <w:color w:val="FF0000"/>
        </w:rPr>
        <w:tab/>
      </w:r>
    </w:p>
    <w:p w:rsidR="00B03984" w:rsidRPr="00244832" w:rsidRDefault="00B03984" w:rsidP="00B03984">
      <w:pPr>
        <w:pStyle w:val="Zkladntext"/>
        <w:ind w:left="5330"/>
        <w:rPr>
          <w:rFonts w:cs="Times New Roman"/>
          <w:szCs w:val="22"/>
        </w:rPr>
      </w:pPr>
      <w:r>
        <w:rPr>
          <w:rFonts w:cs="Times New Roman"/>
          <w:szCs w:val="22"/>
        </w:rPr>
        <w:t>….</w:t>
      </w:r>
      <w:r w:rsidRPr="00244832">
        <w:rPr>
          <w:rFonts w:cs="Times New Roman"/>
          <w:szCs w:val="22"/>
        </w:rPr>
        <w:t>…..........................................</w:t>
      </w:r>
    </w:p>
    <w:p w:rsidR="00B03984" w:rsidRDefault="00B03984" w:rsidP="00B03984">
      <w:pPr>
        <w:pStyle w:val="Zkladntext"/>
        <w:spacing w:after="0"/>
        <w:ind w:left="5330"/>
        <w:rPr>
          <w:rFonts w:cs="Times New Roman"/>
        </w:rPr>
      </w:pPr>
      <w:r w:rsidRPr="00244832">
        <w:rPr>
          <w:rFonts w:cs="Times New Roman"/>
        </w:rPr>
        <w:t>Titul, jméno a příjmení</w:t>
      </w:r>
      <w:r>
        <w:rPr>
          <w:rFonts w:cs="Times New Roman"/>
        </w:rPr>
        <w:t xml:space="preserve">, </w:t>
      </w:r>
      <w:r w:rsidRPr="00244832">
        <w:rPr>
          <w:rFonts w:cs="Times New Roman"/>
        </w:rPr>
        <w:t>funkce osoby oprávněné podepisovat za uchazeče</w:t>
      </w:r>
    </w:p>
    <w:p w:rsidR="00B03984" w:rsidRDefault="00B03984" w:rsidP="00B03984"/>
    <w:p w:rsidR="00B03984" w:rsidRDefault="00B03984" w:rsidP="00B03984"/>
    <w:p w:rsidR="00B03984" w:rsidRPr="00244832" w:rsidRDefault="00B03984" w:rsidP="00B03984"/>
    <w:p w:rsidR="0090460D" w:rsidRPr="00244832" w:rsidRDefault="0090460D" w:rsidP="00B03984"/>
    <w:sectPr w:rsidR="0090460D" w:rsidRPr="00244832" w:rsidSect="00052B4A">
      <w:headerReference w:type="default" r:id="rId7"/>
      <w:footnotePr>
        <w:pos w:val="beneathText"/>
      </w:footnotePr>
      <w:pgSz w:w="11905" w:h="16837" w:code="9"/>
      <w:pgMar w:top="1134" w:right="1418" w:bottom="510" w:left="1418" w:header="425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D78" w:rsidRDefault="00CB6D78">
      <w:r>
        <w:separator/>
      </w:r>
    </w:p>
  </w:endnote>
  <w:endnote w:type="continuationSeparator" w:id="0">
    <w:p w:rsidR="00CB6D78" w:rsidRDefault="00CB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D78" w:rsidRDefault="00CB6D78">
      <w:r>
        <w:separator/>
      </w:r>
    </w:p>
  </w:footnote>
  <w:footnote w:type="continuationSeparator" w:id="0">
    <w:p w:rsidR="00CB6D78" w:rsidRDefault="00CB6D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57" w:rsidRDefault="00D31E67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19685</wp:posOffset>
          </wp:positionV>
          <wp:extent cx="5562600" cy="131826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13182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9050DD" w:rsidRPr="003077C8" w:rsidRDefault="009050DD" w:rsidP="003077C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FA4F0E"/>
    <w:multiLevelType w:val="hybridMultilevel"/>
    <w:tmpl w:val="13B0A304"/>
    <w:lvl w:ilvl="0" w:tplc="A5485D7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12"/>
  </w:num>
  <w:num w:numId="16">
    <w:abstractNumId w:val="13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1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877AD"/>
    <w:rsid w:val="000106D1"/>
    <w:rsid w:val="00010C06"/>
    <w:rsid w:val="00052B4A"/>
    <w:rsid w:val="000C7B39"/>
    <w:rsid w:val="000E5F41"/>
    <w:rsid w:val="001330D6"/>
    <w:rsid w:val="0015504A"/>
    <w:rsid w:val="001B2572"/>
    <w:rsid w:val="00200870"/>
    <w:rsid w:val="00206D5E"/>
    <w:rsid w:val="00232EF0"/>
    <w:rsid w:val="00244832"/>
    <w:rsid w:val="002679CC"/>
    <w:rsid w:val="00276E64"/>
    <w:rsid w:val="00305B94"/>
    <w:rsid w:val="003077C8"/>
    <w:rsid w:val="003178D8"/>
    <w:rsid w:val="00327B9B"/>
    <w:rsid w:val="0035659D"/>
    <w:rsid w:val="00393FE8"/>
    <w:rsid w:val="003A226D"/>
    <w:rsid w:val="003A5A07"/>
    <w:rsid w:val="003B1458"/>
    <w:rsid w:val="003B4D53"/>
    <w:rsid w:val="003C66AC"/>
    <w:rsid w:val="00456EB0"/>
    <w:rsid w:val="0046592B"/>
    <w:rsid w:val="004946EB"/>
    <w:rsid w:val="004B23B2"/>
    <w:rsid w:val="004B760D"/>
    <w:rsid w:val="00556150"/>
    <w:rsid w:val="005568C8"/>
    <w:rsid w:val="005669A8"/>
    <w:rsid w:val="005862BD"/>
    <w:rsid w:val="005E4D97"/>
    <w:rsid w:val="005F2E79"/>
    <w:rsid w:val="00681F1C"/>
    <w:rsid w:val="006C4F9F"/>
    <w:rsid w:val="006E4510"/>
    <w:rsid w:val="0077786C"/>
    <w:rsid w:val="00783CB4"/>
    <w:rsid w:val="007919E3"/>
    <w:rsid w:val="007A2965"/>
    <w:rsid w:val="007D517F"/>
    <w:rsid w:val="007F6BD6"/>
    <w:rsid w:val="007F722E"/>
    <w:rsid w:val="00807779"/>
    <w:rsid w:val="00811F7C"/>
    <w:rsid w:val="00820608"/>
    <w:rsid w:val="0083522F"/>
    <w:rsid w:val="00854168"/>
    <w:rsid w:val="00870644"/>
    <w:rsid w:val="008C0D91"/>
    <w:rsid w:val="008F3B9E"/>
    <w:rsid w:val="008F3C97"/>
    <w:rsid w:val="0090460D"/>
    <w:rsid w:val="009050DD"/>
    <w:rsid w:val="00980457"/>
    <w:rsid w:val="009B696D"/>
    <w:rsid w:val="009C2B78"/>
    <w:rsid w:val="00A03799"/>
    <w:rsid w:val="00A04BA3"/>
    <w:rsid w:val="00A63951"/>
    <w:rsid w:val="00A66AB4"/>
    <w:rsid w:val="00AB5860"/>
    <w:rsid w:val="00B03984"/>
    <w:rsid w:val="00B2114A"/>
    <w:rsid w:val="00B52AC6"/>
    <w:rsid w:val="00B6162C"/>
    <w:rsid w:val="00BC685D"/>
    <w:rsid w:val="00C651E8"/>
    <w:rsid w:val="00CB6D78"/>
    <w:rsid w:val="00CC1212"/>
    <w:rsid w:val="00CD4BC2"/>
    <w:rsid w:val="00CD4ECD"/>
    <w:rsid w:val="00D319C2"/>
    <w:rsid w:val="00D31E67"/>
    <w:rsid w:val="00D44916"/>
    <w:rsid w:val="00D73F8F"/>
    <w:rsid w:val="00E24C58"/>
    <w:rsid w:val="00ED03A9"/>
    <w:rsid w:val="00ED4C13"/>
    <w:rsid w:val="00F076C9"/>
    <w:rsid w:val="00F47439"/>
    <w:rsid w:val="00F56C37"/>
    <w:rsid w:val="00F711B0"/>
    <w:rsid w:val="00F72911"/>
    <w:rsid w:val="00F877AD"/>
    <w:rsid w:val="00F9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31E67"/>
    <w:pPr>
      <w:suppressAutoHyphens/>
    </w:pPr>
    <w:rPr>
      <w:rFonts w:cs="Arial"/>
      <w:sz w:val="22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qFormat/>
    <w:rsid w:val="00807779"/>
    <w:rPr>
      <w:b/>
      <w:bCs/>
    </w:rPr>
  </w:style>
  <w:style w:type="paragraph" w:styleId="Odstavecseseznamem">
    <w:name w:val="List Paragraph"/>
    <w:basedOn w:val="Normln"/>
    <w:uiPriority w:val="34"/>
    <w:qFormat/>
    <w:rsid w:val="00D31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 Janda</dc:creator>
  <cp:keywords/>
  <cp:lastModifiedBy>Mu</cp:lastModifiedBy>
  <cp:revision>17</cp:revision>
  <cp:lastPrinted>2006-10-03T05:59:00Z</cp:lastPrinted>
  <dcterms:created xsi:type="dcterms:W3CDTF">2014-10-01T18:12:00Z</dcterms:created>
  <dcterms:modified xsi:type="dcterms:W3CDTF">2015-07-10T11:09:00Z</dcterms:modified>
</cp:coreProperties>
</file>